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B43522" w14:textId="77777777" w:rsidR="00863F2B" w:rsidRDefault="00863F2B">
      <w:pPr>
        <w:pStyle w:val="Nadpis1"/>
        <w:tabs>
          <w:tab w:val="left" w:pos="0"/>
        </w:tabs>
      </w:pPr>
    </w:p>
    <w:p w14:paraId="22672F39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6B8B5753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5BA1FF24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70C5E8CF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73813A24" w14:textId="77777777" w:rsidR="009B4449" w:rsidRPr="0036323E" w:rsidRDefault="00863F2B" w:rsidP="009B4449">
      <w:pPr>
        <w:tabs>
          <w:tab w:val="left" w:pos="2977"/>
        </w:tabs>
        <w:spacing w:line="360" w:lineRule="auto"/>
        <w:ind w:left="3544" w:hanging="3544"/>
        <w:jc w:val="both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 w:rsidR="009B4449">
        <w:rPr>
          <w:rFonts w:ascii="Arial" w:hAnsi="Arial"/>
          <w:sz w:val="24"/>
          <w:szCs w:val="24"/>
        </w:rPr>
        <w:t xml:space="preserve">   </w:t>
      </w:r>
      <w:proofErr w:type="gramEnd"/>
      <w:r w:rsidR="009B4449">
        <w:rPr>
          <w:rFonts w:ascii="Arial" w:hAnsi="Arial"/>
          <w:sz w:val="24"/>
          <w:szCs w:val="24"/>
        </w:rPr>
        <w:t xml:space="preserve">                 </w:t>
      </w:r>
      <w:r w:rsidR="0036323E" w:rsidRPr="0036323E">
        <w:rPr>
          <w:rFonts w:ascii="Arial" w:hAnsi="Arial" w:cs="Arial"/>
          <w:bCs/>
          <w:sz w:val="24"/>
          <w:szCs w:val="24"/>
        </w:rPr>
        <w:t>OČS Brod, statické zajištění a oprava budovy</w:t>
      </w:r>
    </w:p>
    <w:p w14:paraId="3FA07B7A" w14:textId="77777777" w:rsidR="00863F2B" w:rsidRDefault="00863F2B" w:rsidP="009B44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00731E">
        <w:rPr>
          <w:rFonts w:ascii="Arial" w:hAnsi="Arial" w:cs="Arial"/>
          <w:sz w:val="24"/>
          <w:szCs w:val="24"/>
        </w:rPr>
        <w:t xml:space="preserve">č. </w:t>
      </w:r>
      <w:proofErr w:type="spellStart"/>
      <w:r w:rsidR="0000731E">
        <w:rPr>
          <w:rFonts w:ascii="Arial" w:hAnsi="Arial" w:cs="Arial"/>
          <w:sz w:val="24"/>
          <w:szCs w:val="24"/>
        </w:rPr>
        <w:t>parc</w:t>
      </w:r>
      <w:proofErr w:type="spellEnd"/>
      <w:r w:rsidR="0000731E">
        <w:rPr>
          <w:rFonts w:ascii="Arial" w:hAnsi="Arial" w:cs="Arial"/>
          <w:sz w:val="24"/>
          <w:szCs w:val="24"/>
        </w:rPr>
        <w:t xml:space="preserve">. </w:t>
      </w:r>
      <w:r w:rsidR="0036323E">
        <w:rPr>
          <w:rFonts w:ascii="Arial" w:hAnsi="Arial" w:cs="Arial"/>
          <w:sz w:val="24"/>
          <w:szCs w:val="24"/>
        </w:rPr>
        <w:t>4116/4, 4118, 594</w:t>
      </w:r>
    </w:p>
    <w:p w14:paraId="0AADCFAA" w14:textId="77777777" w:rsidR="0000731E" w:rsidRDefault="0000731E" w:rsidP="009B44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k.ú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36323E">
        <w:rPr>
          <w:rFonts w:ascii="Arial" w:hAnsi="Arial" w:cs="Arial"/>
          <w:sz w:val="24"/>
          <w:szCs w:val="24"/>
        </w:rPr>
        <w:t>Brod nad Dyjí</w:t>
      </w:r>
    </w:p>
    <w:p w14:paraId="49046627" w14:textId="77777777" w:rsidR="00AB602E" w:rsidRPr="00AB602E" w:rsidRDefault="009B4449" w:rsidP="00AB602E">
      <w:pPr>
        <w:tabs>
          <w:tab w:val="left" w:pos="426"/>
          <w:tab w:val="left" w:pos="3402"/>
          <w:tab w:val="left" w:pos="3544"/>
        </w:tabs>
        <w:spacing w:line="360" w:lineRule="auto"/>
        <w:ind w:left="3544" w:hanging="3544"/>
        <w:rPr>
          <w:rFonts w:ascii="Arial" w:hAnsi="Arial" w:cs="Arial"/>
          <w:color w:val="000000"/>
          <w:sz w:val="24"/>
          <w:szCs w:val="24"/>
        </w:rPr>
      </w:pPr>
      <w:r w:rsidRPr="009B4449">
        <w:rPr>
          <w:rFonts w:ascii="Arial" w:hAnsi="Arial" w:cs="Arial"/>
          <w:sz w:val="24"/>
          <w:szCs w:val="24"/>
        </w:rPr>
        <w:t xml:space="preserve">Číslo </w:t>
      </w:r>
      <w:proofErr w:type="gramStart"/>
      <w:r w:rsidR="00AB602E">
        <w:rPr>
          <w:rFonts w:ascii="Arial" w:hAnsi="Arial" w:cs="Arial"/>
          <w:sz w:val="24"/>
          <w:szCs w:val="24"/>
        </w:rPr>
        <w:t xml:space="preserve">DHM:   </w:t>
      </w:r>
      <w:proofErr w:type="gramEnd"/>
      <w:r w:rsidR="00AB602E">
        <w:rPr>
          <w:rFonts w:ascii="Arial" w:hAnsi="Arial" w:cs="Arial"/>
          <w:sz w:val="24"/>
          <w:szCs w:val="24"/>
        </w:rPr>
        <w:t xml:space="preserve">                     </w:t>
      </w:r>
      <w:r w:rsidR="00AB602E" w:rsidRPr="00AB602E">
        <w:rPr>
          <w:rFonts w:ascii="Arial" w:hAnsi="Arial" w:cs="Arial"/>
          <w:color w:val="000000"/>
          <w:sz w:val="24"/>
          <w:szCs w:val="24"/>
        </w:rPr>
        <w:t xml:space="preserve">OČS Brod </w:t>
      </w:r>
      <w:proofErr w:type="spellStart"/>
      <w:r w:rsidR="00AB602E" w:rsidRPr="00AB602E">
        <w:rPr>
          <w:rFonts w:ascii="Arial" w:hAnsi="Arial" w:cs="Arial"/>
          <w:color w:val="000000"/>
          <w:sz w:val="24"/>
          <w:szCs w:val="24"/>
        </w:rPr>
        <w:t>nad.Dyjí</w:t>
      </w:r>
      <w:proofErr w:type="spellEnd"/>
      <w:r w:rsidR="00AB602E" w:rsidRPr="00AB602E">
        <w:rPr>
          <w:rFonts w:ascii="Arial" w:hAnsi="Arial" w:cs="Arial"/>
          <w:color w:val="000000"/>
          <w:sz w:val="24"/>
          <w:szCs w:val="24"/>
        </w:rPr>
        <w:t xml:space="preserve"> DHM 111110</w:t>
      </w:r>
    </w:p>
    <w:p w14:paraId="48CFC540" w14:textId="77777777" w:rsidR="00863F2B" w:rsidRPr="00AB602E" w:rsidRDefault="00863F2B" w:rsidP="00AB602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AB602E" w:rsidRPr="00AB602E">
        <w:rPr>
          <w:rFonts w:ascii="Arial" w:hAnsi="Arial" w:cs="Arial"/>
          <w:sz w:val="24"/>
          <w:szCs w:val="24"/>
        </w:rPr>
        <w:t>Zajištění stávajícího stavu budovy</w:t>
      </w:r>
    </w:p>
    <w:p w14:paraId="65CF1558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14:paraId="5472BCCA" w14:textId="77777777"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 xml:space="preserve">Povodí Moravy, </w:t>
      </w:r>
      <w:proofErr w:type="spellStart"/>
      <w:r w:rsidRPr="00965F70">
        <w:rPr>
          <w:rFonts w:ascii="Arial" w:hAnsi="Arial"/>
          <w:sz w:val="24"/>
        </w:rPr>
        <w:t>s.p</w:t>
      </w:r>
      <w:proofErr w:type="spellEnd"/>
      <w:r w:rsidRPr="00965F70">
        <w:rPr>
          <w:rFonts w:ascii="Arial" w:hAnsi="Arial"/>
          <w:sz w:val="24"/>
        </w:rPr>
        <w:t>.</w:t>
      </w:r>
      <w:proofErr w:type="gramStart"/>
      <w:r w:rsidRPr="00965F70">
        <w:rPr>
          <w:rFonts w:ascii="Arial" w:hAnsi="Arial"/>
          <w:sz w:val="24"/>
        </w:rPr>
        <w:t>,  se</w:t>
      </w:r>
      <w:proofErr w:type="gramEnd"/>
      <w:r w:rsidRPr="00965F70">
        <w:rPr>
          <w:rFonts w:ascii="Arial" w:hAnsi="Arial"/>
          <w:sz w:val="24"/>
        </w:rPr>
        <w:t xml:space="preserve"> sídlem v Brně</w:t>
      </w:r>
    </w:p>
    <w:p w14:paraId="50C179D5" w14:textId="77777777"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296BC229" w14:textId="77777777"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26047A4F" w14:textId="77777777"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14D4F341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14:paraId="4884D430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2ACD0B88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17402EEF" w14:textId="77777777"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14554817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26BB55DA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14:paraId="7BD94836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>
        <w:rPr>
          <w:rFonts w:ascii="Arial" w:hAnsi="Arial"/>
          <w:sz w:val="24"/>
          <w:szCs w:val="24"/>
        </w:rPr>
        <w:t>Bartolšic</w:t>
      </w:r>
      <w:proofErr w:type="spellEnd"/>
    </w:p>
    <w:p w14:paraId="59B42C69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7018AE74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7DE99112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Ing. Jan </w:t>
      </w:r>
      <w:proofErr w:type="spellStart"/>
      <w:r>
        <w:rPr>
          <w:rFonts w:ascii="Arial" w:hAnsi="Arial"/>
          <w:sz w:val="24"/>
          <w:szCs w:val="24"/>
        </w:rPr>
        <w:t>Varadínek</w:t>
      </w:r>
      <w:proofErr w:type="spellEnd"/>
    </w:p>
    <w:p w14:paraId="046F6657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14:paraId="40B5C264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17EF454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5142860B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001D437E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7DB2F709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55BC124D" w14:textId="77777777"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14:paraId="2B16E9C4" w14:textId="77777777" w:rsidR="002F797D" w:rsidRPr="00C9477A" w:rsidRDefault="00E7400C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Dokumentace řeší </w:t>
      </w:r>
      <w:r w:rsidR="00AB602E">
        <w:rPr>
          <w:rFonts w:ascii="Arial" w:hAnsi="Arial"/>
          <w:sz w:val="24"/>
          <w:szCs w:val="24"/>
        </w:rPr>
        <w:t xml:space="preserve">statické zajištění stávající budovy OČS Brod nad Dyjí, opravu levého </w:t>
      </w:r>
      <w:r w:rsidR="008B1B6E">
        <w:rPr>
          <w:rFonts w:ascii="Arial" w:hAnsi="Arial"/>
          <w:sz w:val="24"/>
          <w:szCs w:val="24"/>
        </w:rPr>
        <w:t xml:space="preserve">a pravého </w:t>
      </w:r>
      <w:r w:rsidR="00AB602E">
        <w:rPr>
          <w:rFonts w:ascii="Arial" w:hAnsi="Arial"/>
          <w:sz w:val="24"/>
          <w:szCs w:val="24"/>
        </w:rPr>
        <w:t>zavazovacího křídla nátoku do jímky OČS</w:t>
      </w:r>
      <w:r w:rsidR="008B1B6E" w:rsidRPr="008B1B6E">
        <w:rPr>
          <w:rFonts w:ascii="Arial" w:hAnsi="Arial"/>
          <w:color w:val="FF0000"/>
          <w:sz w:val="24"/>
          <w:szCs w:val="24"/>
        </w:rPr>
        <w:t xml:space="preserve"> </w:t>
      </w:r>
      <w:r w:rsidR="008B1B6E" w:rsidRPr="00C9477A">
        <w:rPr>
          <w:rFonts w:ascii="Arial" w:hAnsi="Arial"/>
          <w:sz w:val="24"/>
          <w:szCs w:val="24"/>
        </w:rPr>
        <w:t>včetně opravy zpevněných ploch mezi stěnami a budovou OČS</w:t>
      </w:r>
      <w:r w:rsidR="00AB602E" w:rsidRPr="00C9477A">
        <w:rPr>
          <w:rFonts w:ascii="Arial" w:hAnsi="Arial"/>
          <w:sz w:val="24"/>
          <w:szCs w:val="24"/>
        </w:rPr>
        <w:t xml:space="preserve"> a opravu stávající dešťové kanalizace</w:t>
      </w:r>
      <w:r w:rsidRPr="00C9477A">
        <w:rPr>
          <w:rFonts w:ascii="Arial" w:hAnsi="Arial"/>
          <w:sz w:val="24"/>
          <w:szCs w:val="24"/>
        </w:rPr>
        <w:t>.</w:t>
      </w:r>
      <w:r w:rsidR="00841F95" w:rsidRPr="00C9477A">
        <w:rPr>
          <w:rFonts w:ascii="Arial" w:hAnsi="Arial"/>
          <w:sz w:val="24"/>
          <w:szCs w:val="24"/>
        </w:rPr>
        <w:t xml:space="preserve"> </w:t>
      </w:r>
      <w:r w:rsidR="002F797D" w:rsidRPr="00C9477A">
        <w:rPr>
          <w:rFonts w:ascii="Arial" w:hAnsi="Arial"/>
          <w:sz w:val="24"/>
          <w:szCs w:val="24"/>
        </w:rPr>
        <w:t>Stavba je rozdělena na stavební objekty:</w:t>
      </w:r>
    </w:p>
    <w:p w14:paraId="2912DD38" w14:textId="77777777" w:rsidR="002F797D" w:rsidRPr="00C9477A" w:rsidRDefault="002F797D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477A">
        <w:rPr>
          <w:rFonts w:ascii="Arial" w:hAnsi="Arial" w:cs="Arial"/>
          <w:sz w:val="24"/>
          <w:szCs w:val="24"/>
        </w:rPr>
        <w:t xml:space="preserve">SO 01 – </w:t>
      </w:r>
      <w:r w:rsidR="00AB602E" w:rsidRPr="00C9477A">
        <w:rPr>
          <w:rFonts w:ascii="Arial" w:hAnsi="Arial" w:cs="Arial"/>
          <w:sz w:val="24"/>
          <w:szCs w:val="24"/>
        </w:rPr>
        <w:t>Statické zajištění budovy</w:t>
      </w:r>
    </w:p>
    <w:p w14:paraId="53BD7F17" w14:textId="77777777" w:rsidR="009E3515" w:rsidRDefault="002F797D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477A">
        <w:rPr>
          <w:rFonts w:ascii="Arial" w:hAnsi="Arial" w:cs="Arial"/>
          <w:sz w:val="24"/>
          <w:szCs w:val="24"/>
        </w:rPr>
        <w:t xml:space="preserve">SO 02 – </w:t>
      </w:r>
      <w:r w:rsidR="00AB602E" w:rsidRPr="00C9477A">
        <w:rPr>
          <w:rFonts w:ascii="Arial" w:hAnsi="Arial" w:cs="Arial"/>
          <w:sz w:val="24"/>
          <w:szCs w:val="24"/>
        </w:rPr>
        <w:t xml:space="preserve">Oprava </w:t>
      </w:r>
      <w:r w:rsidR="00DC514A" w:rsidRPr="00C9477A">
        <w:rPr>
          <w:rFonts w:ascii="Arial" w:hAnsi="Arial" w:cs="Arial"/>
          <w:sz w:val="24"/>
          <w:szCs w:val="24"/>
        </w:rPr>
        <w:t>zavazovacích křídel</w:t>
      </w:r>
      <w:r w:rsidR="00AB602E" w:rsidRPr="00C9477A">
        <w:rPr>
          <w:rFonts w:ascii="Arial" w:hAnsi="Arial" w:cs="Arial"/>
          <w:sz w:val="24"/>
          <w:szCs w:val="24"/>
        </w:rPr>
        <w:t xml:space="preserve"> a </w:t>
      </w:r>
      <w:r w:rsidR="009E3515">
        <w:rPr>
          <w:rFonts w:ascii="Arial" w:hAnsi="Arial" w:cs="Arial"/>
          <w:sz w:val="24"/>
          <w:szCs w:val="24"/>
        </w:rPr>
        <w:t>schodů</w:t>
      </w:r>
    </w:p>
    <w:p w14:paraId="27C175B7" w14:textId="77777777" w:rsidR="002F797D" w:rsidRPr="00C9477A" w:rsidRDefault="009E3515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03 - Oprava dešťové kanalizace</w:t>
      </w:r>
      <w:r w:rsidR="002F797D" w:rsidRPr="00C9477A">
        <w:rPr>
          <w:rFonts w:ascii="Arial" w:hAnsi="Arial" w:cs="Arial"/>
          <w:sz w:val="24"/>
          <w:szCs w:val="24"/>
        </w:rPr>
        <w:t xml:space="preserve"> </w:t>
      </w:r>
    </w:p>
    <w:p w14:paraId="43CDB796" w14:textId="77777777" w:rsidR="002F797D" w:rsidRPr="00C9477A" w:rsidRDefault="002F797D" w:rsidP="002F797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9477A">
        <w:rPr>
          <w:rFonts w:ascii="Arial" w:hAnsi="Arial" w:cs="Arial"/>
          <w:b/>
          <w:sz w:val="24"/>
          <w:szCs w:val="24"/>
        </w:rPr>
        <w:t xml:space="preserve">SO 01 – </w:t>
      </w:r>
      <w:r w:rsidR="00712A7F" w:rsidRPr="00C9477A">
        <w:rPr>
          <w:rFonts w:ascii="Arial" w:hAnsi="Arial" w:cs="Arial"/>
          <w:b/>
          <w:sz w:val="24"/>
          <w:szCs w:val="24"/>
        </w:rPr>
        <w:t>Statické zajištění budovy</w:t>
      </w:r>
    </w:p>
    <w:p w14:paraId="4608C19F" w14:textId="77777777" w:rsidR="00AF78D9" w:rsidRPr="00C9477A" w:rsidRDefault="00AF78D9" w:rsidP="00AF78D9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9477A">
        <w:rPr>
          <w:rFonts w:ascii="Arial" w:hAnsi="Arial"/>
          <w:sz w:val="24"/>
          <w:szCs w:val="24"/>
        </w:rPr>
        <w:t xml:space="preserve">V rámci stavebního objektu se řeší statické zajištění stability budovy ČSO </w:t>
      </w:r>
      <w:proofErr w:type="spellStart"/>
      <w:r w:rsidRPr="00C9477A">
        <w:rPr>
          <w:rFonts w:ascii="Arial" w:hAnsi="Arial"/>
          <w:sz w:val="24"/>
          <w:szCs w:val="24"/>
        </w:rPr>
        <w:t>mikropilotami</w:t>
      </w:r>
      <w:proofErr w:type="spellEnd"/>
      <w:r w:rsidRPr="00C9477A">
        <w:rPr>
          <w:rFonts w:ascii="Arial" w:hAnsi="Arial"/>
          <w:sz w:val="24"/>
          <w:szCs w:val="24"/>
        </w:rPr>
        <w:t xml:space="preserve"> spřaženými v koruně s žel</w:t>
      </w:r>
      <w:r w:rsidR="009E3515">
        <w:rPr>
          <w:rFonts w:ascii="Arial" w:hAnsi="Arial"/>
          <w:sz w:val="24"/>
          <w:szCs w:val="24"/>
        </w:rPr>
        <w:t>e</w:t>
      </w:r>
      <w:r w:rsidRPr="00C9477A">
        <w:rPr>
          <w:rFonts w:ascii="Arial" w:hAnsi="Arial"/>
          <w:sz w:val="24"/>
          <w:szCs w:val="24"/>
        </w:rPr>
        <w:t xml:space="preserve">zobetonovým </w:t>
      </w:r>
      <w:proofErr w:type="spellStart"/>
      <w:r w:rsidRPr="00C9477A">
        <w:rPr>
          <w:rFonts w:ascii="Arial" w:hAnsi="Arial"/>
          <w:sz w:val="24"/>
          <w:szCs w:val="24"/>
        </w:rPr>
        <w:t>předvázkovým</w:t>
      </w:r>
      <w:proofErr w:type="spellEnd"/>
      <w:r w:rsidRPr="00C9477A">
        <w:rPr>
          <w:rFonts w:ascii="Arial" w:hAnsi="Arial"/>
          <w:sz w:val="24"/>
          <w:szCs w:val="24"/>
        </w:rPr>
        <w:t xml:space="preserve"> pasem kotveným ke stávajícímu základovému pasu, na kterém je poškozená část budovy ČSO založena.  </w:t>
      </w:r>
    </w:p>
    <w:p w14:paraId="58F8B937" w14:textId="77777777" w:rsidR="002F797D" w:rsidRPr="00C9477A" w:rsidRDefault="002F797D" w:rsidP="00841D24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C9477A">
        <w:rPr>
          <w:rFonts w:ascii="Arial" w:hAnsi="Arial" w:cs="Arial"/>
          <w:b/>
          <w:sz w:val="24"/>
          <w:szCs w:val="24"/>
        </w:rPr>
        <w:t xml:space="preserve">SO 02 – </w:t>
      </w:r>
      <w:r w:rsidR="00712A7F" w:rsidRPr="00C9477A">
        <w:rPr>
          <w:rFonts w:ascii="Arial" w:hAnsi="Arial" w:cs="Arial"/>
          <w:b/>
          <w:sz w:val="24"/>
          <w:szCs w:val="24"/>
        </w:rPr>
        <w:t xml:space="preserve">Oprava </w:t>
      </w:r>
      <w:r w:rsidR="00AF78D9" w:rsidRPr="00C9477A">
        <w:rPr>
          <w:rFonts w:ascii="Arial" w:hAnsi="Arial" w:cs="Arial"/>
          <w:b/>
          <w:sz w:val="24"/>
          <w:szCs w:val="24"/>
        </w:rPr>
        <w:t>zavazovacích křídel</w:t>
      </w:r>
      <w:r w:rsidR="00712A7F" w:rsidRPr="00C9477A">
        <w:rPr>
          <w:rFonts w:ascii="Arial" w:hAnsi="Arial" w:cs="Arial"/>
          <w:b/>
          <w:sz w:val="24"/>
          <w:szCs w:val="24"/>
        </w:rPr>
        <w:t xml:space="preserve"> a </w:t>
      </w:r>
      <w:r w:rsidR="009E3515">
        <w:rPr>
          <w:rFonts w:ascii="Arial" w:hAnsi="Arial" w:cs="Arial"/>
          <w:b/>
          <w:sz w:val="24"/>
          <w:szCs w:val="24"/>
        </w:rPr>
        <w:t>schodů</w:t>
      </w:r>
    </w:p>
    <w:p w14:paraId="58E6659F" w14:textId="77777777" w:rsidR="00AF78D9" w:rsidRPr="00C9477A" w:rsidRDefault="00AF78D9" w:rsidP="00AF78D9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C9477A">
        <w:rPr>
          <w:rFonts w:ascii="Arial" w:hAnsi="Arial"/>
          <w:sz w:val="24"/>
          <w:szCs w:val="24"/>
        </w:rPr>
        <w:t xml:space="preserve">V rámci stavebního objektu se řeší oprava levého a pravého zavazovacího křídla nátoku do jímky OČS včetně zpevněné plochy mezi stěnami a budovou OČS </w:t>
      </w:r>
      <w:r w:rsidR="009E3515">
        <w:rPr>
          <w:rFonts w:ascii="Arial" w:hAnsi="Arial"/>
          <w:sz w:val="24"/>
          <w:szCs w:val="24"/>
        </w:rPr>
        <w:t>a oprava schodů zřízených z manipulační plochy za levým křídlem k lávce.</w:t>
      </w:r>
      <w:r w:rsidRPr="00C9477A">
        <w:rPr>
          <w:rFonts w:ascii="Arial" w:hAnsi="Arial"/>
          <w:sz w:val="24"/>
          <w:szCs w:val="24"/>
        </w:rPr>
        <w:t xml:space="preserve"> </w:t>
      </w:r>
    </w:p>
    <w:p w14:paraId="19D55B28" w14:textId="77777777" w:rsidR="009E3515" w:rsidRPr="00C9477A" w:rsidRDefault="009E3515" w:rsidP="009E3515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C9477A">
        <w:rPr>
          <w:rFonts w:ascii="Arial" w:hAnsi="Arial" w:cs="Arial"/>
          <w:b/>
          <w:sz w:val="24"/>
          <w:szCs w:val="24"/>
        </w:rPr>
        <w:t>SO 0</w:t>
      </w:r>
      <w:r>
        <w:rPr>
          <w:rFonts w:ascii="Arial" w:hAnsi="Arial" w:cs="Arial"/>
          <w:b/>
          <w:sz w:val="24"/>
          <w:szCs w:val="24"/>
        </w:rPr>
        <w:t>3</w:t>
      </w:r>
      <w:r w:rsidRPr="00C9477A">
        <w:rPr>
          <w:rFonts w:ascii="Arial" w:hAnsi="Arial" w:cs="Arial"/>
          <w:b/>
          <w:sz w:val="24"/>
          <w:szCs w:val="24"/>
        </w:rPr>
        <w:t xml:space="preserve"> – Oprava </w:t>
      </w:r>
      <w:r>
        <w:rPr>
          <w:rFonts w:ascii="Arial" w:hAnsi="Arial" w:cs="Arial"/>
          <w:b/>
          <w:sz w:val="24"/>
          <w:szCs w:val="24"/>
        </w:rPr>
        <w:t>dešťové kanalizace</w:t>
      </w:r>
    </w:p>
    <w:p w14:paraId="2916D191" w14:textId="77777777" w:rsidR="009E3515" w:rsidRPr="00C9477A" w:rsidRDefault="009E3515" w:rsidP="009E3515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C9477A">
        <w:rPr>
          <w:rFonts w:ascii="Arial" w:hAnsi="Arial"/>
          <w:sz w:val="24"/>
          <w:szCs w:val="24"/>
        </w:rPr>
        <w:t xml:space="preserve">V rámci stavebního objektu se řeší oprava dešťové kanalizace odvádějící dešťové vody ze střechy objektu OČS do vyrovnávací nádrže před objektem OČS. </w:t>
      </w:r>
    </w:p>
    <w:p w14:paraId="6B727ED1" w14:textId="77777777" w:rsidR="002F797D" w:rsidRPr="00C9477A" w:rsidRDefault="002F797D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2277FB48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Pr="00F3307C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14:paraId="6FEFCD99" w14:textId="77777777" w:rsidR="008327AC" w:rsidRPr="00712A7F" w:rsidRDefault="008327A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712A7F">
        <w:rPr>
          <w:rFonts w:ascii="Arial" w:hAnsi="Arial"/>
          <w:sz w:val="24"/>
          <w:szCs w:val="24"/>
        </w:rPr>
        <w:t xml:space="preserve">INVESTIČNÍ </w:t>
      </w:r>
      <w:proofErr w:type="gramStart"/>
      <w:r w:rsidR="00712A7F">
        <w:rPr>
          <w:rFonts w:ascii="Arial" w:hAnsi="Arial"/>
          <w:sz w:val="24"/>
          <w:szCs w:val="24"/>
        </w:rPr>
        <w:t>ZÁMĚR</w:t>
      </w:r>
      <w:r>
        <w:rPr>
          <w:rFonts w:ascii="Arial" w:hAnsi="Arial"/>
          <w:sz w:val="24"/>
          <w:szCs w:val="24"/>
        </w:rPr>
        <w:t xml:space="preserve"> - </w:t>
      </w:r>
      <w:r w:rsidR="00712A7F" w:rsidRPr="00712A7F">
        <w:rPr>
          <w:rFonts w:ascii="Arial" w:hAnsi="Arial" w:cs="Arial"/>
          <w:sz w:val="24"/>
          <w:szCs w:val="24"/>
        </w:rPr>
        <w:t>OČS</w:t>
      </w:r>
      <w:proofErr w:type="gramEnd"/>
      <w:r w:rsidR="00712A7F" w:rsidRPr="00712A7F">
        <w:rPr>
          <w:rFonts w:ascii="Arial" w:hAnsi="Arial" w:cs="Arial"/>
          <w:sz w:val="24"/>
          <w:szCs w:val="24"/>
        </w:rPr>
        <w:t xml:space="preserve"> Brod, statické zajištění a oprava budovy</w:t>
      </w:r>
    </w:p>
    <w:p w14:paraId="5DAF5B9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14:paraId="2B5AB21D" w14:textId="77777777"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14:paraId="05985D89" w14:textId="32E809D8" w:rsidR="00841D24" w:rsidRDefault="00841D24" w:rsidP="004F1544">
      <w:pPr>
        <w:widowControl w:val="0"/>
        <w:autoSpaceDE w:val="0"/>
        <w:spacing w:line="360" w:lineRule="auto"/>
        <w:jc w:val="both"/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14:paraId="414904B2" w14:textId="77777777" w:rsidR="00841D24" w:rsidRDefault="00841D24" w:rsidP="00841D24">
      <w:pPr>
        <w:pStyle w:val="Nadpis2"/>
        <w:tabs>
          <w:tab w:val="clear" w:pos="0"/>
        </w:tabs>
      </w:pPr>
    </w:p>
    <w:p w14:paraId="2945F5C9" w14:textId="77777777" w:rsidR="00841D24" w:rsidRDefault="00841D24" w:rsidP="00841D24">
      <w:pPr>
        <w:pStyle w:val="Nadpis2"/>
        <w:tabs>
          <w:tab w:val="clear" w:pos="0"/>
        </w:tabs>
      </w:pPr>
    </w:p>
    <w:p w14:paraId="7BF2E0AE" w14:textId="77777777"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404713">
        <w:t>0</w:t>
      </w:r>
      <w:r w:rsidR="009B4449">
        <w:t>6</w:t>
      </w:r>
      <w:r w:rsidR="00404713">
        <w:t>. 2020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</w:t>
      </w:r>
      <w:proofErr w:type="spellStart"/>
      <w:r w:rsidRPr="00F3307C">
        <w:t>Varadínek</w:t>
      </w:r>
      <w:proofErr w:type="spellEnd"/>
    </w:p>
    <w:p w14:paraId="2FA26A0C" w14:textId="77777777"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ECF4B" w14:textId="77777777" w:rsidR="00967BE9" w:rsidRDefault="00967BE9">
      <w:r>
        <w:separator/>
      </w:r>
    </w:p>
  </w:endnote>
  <w:endnote w:type="continuationSeparator" w:id="0">
    <w:p w14:paraId="512F91A9" w14:textId="77777777" w:rsidR="00967BE9" w:rsidRDefault="0096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686A9" w14:textId="77777777" w:rsidR="009436B3" w:rsidRDefault="009436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5B3AE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0F2681AD" wp14:editId="53497B6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t xml:space="preserve"> </w:t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750D3B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750D3B">
      <w:rPr>
        <w:rStyle w:val="slostrnky"/>
      </w:rPr>
      <w:fldChar w:fldCharType="separate"/>
    </w:r>
    <w:r w:rsidR="009E3515">
      <w:rPr>
        <w:rStyle w:val="slostrnky"/>
        <w:noProof/>
      </w:rPr>
      <w:t>2</w:t>
    </w:r>
    <w:r w:rsidR="00750D3B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7BE63" w14:textId="77777777" w:rsidR="009436B3" w:rsidRDefault="009436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03177" w14:textId="77777777" w:rsidR="00967BE9" w:rsidRDefault="00967BE9">
      <w:r>
        <w:separator/>
      </w:r>
    </w:p>
  </w:footnote>
  <w:footnote w:type="continuationSeparator" w:id="0">
    <w:p w14:paraId="38FC5858" w14:textId="77777777" w:rsidR="00967BE9" w:rsidRDefault="00967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4B7A9" w14:textId="77777777" w:rsidR="009436B3" w:rsidRDefault="009436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DED8" w14:textId="1D96D382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</w:t>
    </w:r>
    <w:r w:rsidR="009436B3">
      <w:rPr>
        <w:i/>
      </w:rPr>
      <w:t>pro provádění stavy</w:t>
    </w:r>
    <w:r w:rsidR="009436B3">
      <w:rPr>
        <w:i/>
      </w:rPr>
      <w:tab/>
      <w:t xml:space="preserve">                     </w:t>
    </w:r>
    <w:r>
      <w:rPr>
        <w:i/>
      </w:rPr>
      <w:t xml:space="preserve">   </w:t>
    </w:r>
    <w:r>
      <w:rPr>
        <w:i/>
      </w:rPr>
      <w:tab/>
      <w:t xml:space="preserve">                  </w:t>
    </w:r>
    <w:r w:rsidR="0049209F">
      <w:rPr>
        <w:i/>
      </w:rPr>
      <w:t xml:space="preserve">                                                             </w:t>
    </w:r>
    <w:r w:rsidR="00215DDD">
      <w:rPr>
        <w:i/>
      </w:rPr>
      <w:t>červen</w:t>
    </w:r>
    <w:r w:rsidR="00404713">
      <w:rPr>
        <w:i/>
      </w:rPr>
      <w:t xml:space="preserve"> 2020</w:t>
    </w:r>
  </w:p>
  <w:p w14:paraId="7708F7D1" w14:textId="77777777"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36323E">
      <w:rPr>
        <w:bCs/>
        <w:i/>
      </w:rPr>
      <w:t>OČS Brod, statické zajištění a oprava budovy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21F22" w14:textId="77777777" w:rsidR="009436B3" w:rsidRDefault="009436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60386"/>
    <w:rsid w:val="00060DB0"/>
    <w:rsid w:val="000B1A80"/>
    <w:rsid w:val="000D45A7"/>
    <w:rsid w:val="000E3362"/>
    <w:rsid w:val="000E3F1A"/>
    <w:rsid w:val="000F1EE4"/>
    <w:rsid w:val="000F4CD7"/>
    <w:rsid w:val="00111031"/>
    <w:rsid w:val="0014363A"/>
    <w:rsid w:val="001633B9"/>
    <w:rsid w:val="00165F5A"/>
    <w:rsid w:val="001E6C8E"/>
    <w:rsid w:val="001F2184"/>
    <w:rsid w:val="00215DDD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797D"/>
    <w:rsid w:val="00307FEC"/>
    <w:rsid w:val="003421ED"/>
    <w:rsid w:val="0036323E"/>
    <w:rsid w:val="00366AC0"/>
    <w:rsid w:val="0038232C"/>
    <w:rsid w:val="003901C2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76EB7"/>
    <w:rsid w:val="0049209F"/>
    <w:rsid w:val="004A28FB"/>
    <w:rsid w:val="004D6A62"/>
    <w:rsid w:val="004E126C"/>
    <w:rsid w:val="004E4116"/>
    <w:rsid w:val="004F1544"/>
    <w:rsid w:val="00514859"/>
    <w:rsid w:val="0053335D"/>
    <w:rsid w:val="00537DC3"/>
    <w:rsid w:val="0054293D"/>
    <w:rsid w:val="00544C58"/>
    <w:rsid w:val="005527F3"/>
    <w:rsid w:val="0059413E"/>
    <w:rsid w:val="005A4E68"/>
    <w:rsid w:val="005A5937"/>
    <w:rsid w:val="005B20E0"/>
    <w:rsid w:val="005B25A8"/>
    <w:rsid w:val="005B39CB"/>
    <w:rsid w:val="005E61D1"/>
    <w:rsid w:val="006236F3"/>
    <w:rsid w:val="00630145"/>
    <w:rsid w:val="006316F6"/>
    <w:rsid w:val="0063758B"/>
    <w:rsid w:val="00641E08"/>
    <w:rsid w:val="006424AA"/>
    <w:rsid w:val="00681259"/>
    <w:rsid w:val="006F10AE"/>
    <w:rsid w:val="006F2388"/>
    <w:rsid w:val="006F3E7D"/>
    <w:rsid w:val="00712A7F"/>
    <w:rsid w:val="00722725"/>
    <w:rsid w:val="007247B4"/>
    <w:rsid w:val="007328DE"/>
    <w:rsid w:val="00750D3B"/>
    <w:rsid w:val="00762F69"/>
    <w:rsid w:val="00767455"/>
    <w:rsid w:val="00772D5D"/>
    <w:rsid w:val="007828BF"/>
    <w:rsid w:val="007B6E76"/>
    <w:rsid w:val="007D6BDD"/>
    <w:rsid w:val="00817FF4"/>
    <w:rsid w:val="008327AC"/>
    <w:rsid w:val="00841D24"/>
    <w:rsid w:val="00841F95"/>
    <w:rsid w:val="00863F2B"/>
    <w:rsid w:val="008B1B6E"/>
    <w:rsid w:val="008B5149"/>
    <w:rsid w:val="008D176D"/>
    <w:rsid w:val="008E4890"/>
    <w:rsid w:val="0090498D"/>
    <w:rsid w:val="00904D70"/>
    <w:rsid w:val="00916817"/>
    <w:rsid w:val="009436B3"/>
    <w:rsid w:val="00950B1B"/>
    <w:rsid w:val="00967BE9"/>
    <w:rsid w:val="009808E1"/>
    <w:rsid w:val="00985239"/>
    <w:rsid w:val="00992928"/>
    <w:rsid w:val="009A2D00"/>
    <w:rsid w:val="009A7733"/>
    <w:rsid w:val="009B4449"/>
    <w:rsid w:val="009C729B"/>
    <w:rsid w:val="009E3515"/>
    <w:rsid w:val="009E7962"/>
    <w:rsid w:val="00A10AA6"/>
    <w:rsid w:val="00A2047A"/>
    <w:rsid w:val="00A54997"/>
    <w:rsid w:val="00A76B0B"/>
    <w:rsid w:val="00A85176"/>
    <w:rsid w:val="00AB602E"/>
    <w:rsid w:val="00AC61D7"/>
    <w:rsid w:val="00AC705E"/>
    <w:rsid w:val="00AD11AF"/>
    <w:rsid w:val="00AF78D9"/>
    <w:rsid w:val="00B60F84"/>
    <w:rsid w:val="00B93749"/>
    <w:rsid w:val="00BB11A9"/>
    <w:rsid w:val="00BE7325"/>
    <w:rsid w:val="00BF6CC9"/>
    <w:rsid w:val="00C028C5"/>
    <w:rsid w:val="00C03DD6"/>
    <w:rsid w:val="00C10674"/>
    <w:rsid w:val="00C25A25"/>
    <w:rsid w:val="00C47A2B"/>
    <w:rsid w:val="00C9477A"/>
    <w:rsid w:val="00CB0A10"/>
    <w:rsid w:val="00CD5A6F"/>
    <w:rsid w:val="00CF65C5"/>
    <w:rsid w:val="00D05E86"/>
    <w:rsid w:val="00D120ED"/>
    <w:rsid w:val="00D569EF"/>
    <w:rsid w:val="00D67FAE"/>
    <w:rsid w:val="00D84DD5"/>
    <w:rsid w:val="00D85389"/>
    <w:rsid w:val="00D93020"/>
    <w:rsid w:val="00DC514A"/>
    <w:rsid w:val="00DD36BE"/>
    <w:rsid w:val="00DE5794"/>
    <w:rsid w:val="00DF6A48"/>
    <w:rsid w:val="00E11AAD"/>
    <w:rsid w:val="00E37B9D"/>
    <w:rsid w:val="00E51D50"/>
    <w:rsid w:val="00E56F5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478E2"/>
  <w15:docId w15:val="{94FA6559-4982-40BC-86AA-CA5F4D3F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2344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24</cp:revision>
  <cp:lastPrinted>2021-02-12T07:53:00Z</cp:lastPrinted>
  <dcterms:created xsi:type="dcterms:W3CDTF">2020-05-31T14:03:00Z</dcterms:created>
  <dcterms:modified xsi:type="dcterms:W3CDTF">2021-02-15T07:51:00Z</dcterms:modified>
</cp:coreProperties>
</file>